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57" w:rsidRDefault="00E15D57">
      <w:pPr>
        <w:spacing w:before="18" w:line="280" w:lineRule="exact"/>
        <w:rPr>
          <w:sz w:val="28"/>
          <w:szCs w:val="28"/>
        </w:rPr>
      </w:pPr>
    </w:p>
    <w:p w:rsidR="0039010B" w:rsidRDefault="008B0F63" w:rsidP="006E2375">
      <w:pPr>
        <w:spacing w:before="68"/>
        <w:ind w:firstLine="386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20pt;margin-top:12.6pt;width:63pt;height:63pt;z-index:251665920">
            <v:imagedata r:id="rId7" o:title="logo"/>
            <w10:wrap type="square"/>
          </v:shape>
        </w:pict>
      </w:r>
      <w:r w:rsidR="00AC10B6">
        <w:br w:type="column"/>
      </w:r>
    </w:p>
    <w:p w:rsidR="0039010B" w:rsidRDefault="0039010B" w:rsidP="006E2375">
      <w:pPr>
        <w:spacing w:before="68"/>
        <w:ind w:firstLine="386"/>
      </w:pPr>
    </w:p>
    <w:p w:rsidR="00E15D57" w:rsidRDefault="006E2375" w:rsidP="006E2375">
      <w:pPr>
        <w:spacing w:before="68"/>
        <w:ind w:firstLine="386"/>
        <w:rPr>
          <w:sz w:val="24"/>
          <w:szCs w:val="24"/>
        </w:rPr>
      </w:pPr>
      <w:r>
        <w:rPr>
          <w:b/>
          <w:sz w:val="24"/>
          <w:szCs w:val="24"/>
        </w:rPr>
        <w:t>ID:</w:t>
      </w:r>
      <w:r w:rsidR="00AC10B6">
        <w:rPr>
          <w:b/>
          <w:sz w:val="24"/>
          <w:szCs w:val="24"/>
        </w:rPr>
        <w:t xml:space="preserve"> </w:t>
      </w:r>
      <w:r w:rsidR="007855F7">
        <w:rPr>
          <w:b/>
          <w:sz w:val="24"/>
          <w:szCs w:val="24"/>
        </w:rPr>
        <w:t>995678DG3</w:t>
      </w:r>
    </w:p>
    <w:p w:rsidR="00E15D57" w:rsidRDefault="00E15D57">
      <w:pPr>
        <w:spacing w:line="200" w:lineRule="exact"/>
      </w:pPr>
    </w:p>
    <w:p w:rsidR="00E15D57" w:rsidRDefault="00EC74BD">
      <w:pPr>
        <w:ind w:left="386" w:right="104"/>
        <w:jc w:val="center"/>
      </w:pPr>
      <w:r>
        <w:rPr>
          <w:b/>
        </w:rPr>
        <w:t>Date: 08</w:t>
      </w:r>
      <w:r w:rsidR="007855F7">
        <w:rPr>
          <w:b/>
        </w:rPr>
        <w:t>/21</w:t>
      </w:r>
      <w:r w:rsidR="00AC10B6">
        <w:rPr>
          <w:b/>
        </w:rPr>
        <w:t>/201</w:t>
      </w:r>
      <w:r w:rsidR="006E2375">
        <w:rPr>
          <w:b/>
        </w:rPr>
        <w:t>9</w:t>
      </w:r>
    </w:p>
    <w:p w:rsidR="00E15D57" w:rsidRDefault="00E15D57">
      <w:pPr>
        <w:spacing w:line="200" w:lineRule="exact"/>
      </w:pPr>
    </w:p>
    <w:p w:rsidR="00E15D57" w:rsidRDefault="008B0F63">
      <w:pPr>
        <w:spacing w:line="220" w:lineRule="exact"/>
        <w:ind w:left="530" w:right="105"/>
        <w:jc w:val="center"/>
        <w:sectPr w:rsidR="00E15D57">
          <w:footerReference w:type="default" r:id="rId8"/>
          <w:type w:val="continuous"/>
          <w:pgSz w:w="12240" w:h="15840"/>
          <w:pgMar w:top="980" w:right="580" w:bottom="280" w:left="580" w:header="720" w:footer="720" w:gutter="0"/>
          <w:cols w:num="2" w:space="720" w:equalWidth="0">
            <w:col w:w="3435" w:space="5606"/>
            <w:col w:w="2039"/>
          </w:cols>
        </w:sectPr>
      </w:pPr>
      <w:r>
        <w:pict>
          <v:group id="_x0000_s1046" style="position:absolute;left:0;text-align:left;margin-left:577.25pt;margin-top:36.6pt;width:.75pt;height:1.5pt;z-index:-251661824;mso-position-horizontal-relative:page" coordorigin="11545,732" coordsize="15,30">
            <v:shape id="_x0000_s1047" style="position:absolute;left:11545;top:732;width:15;height:30" coordorigin="11545,732" coordsize="15,30" path="m11560,732r-15,15l11560,762r,-30xe" fillcolor="#282828" stroked="f">
              <v:path arrowok="t"/>
            </v:shape>
            <w10:wrap anchorx="page"/>
          </v:group>
        </w:pict>
      </w:r>
      <w:r w:rsidR="006E2375">
        <w:rPr>
          <w:b/>
          <w:position w:val="-1"/>
        </w:rPr>
        <w:t>Status:</w:t>
      </w:r>
      <w:r w:rsidR="00AC10B6">
        <w:rPr>
          <w:b/>
          <w:position w:val="-1"/>
        </w:rPr>
        <w:t xml:space="preserve"> Unpaid</w:t>
      </w:r>
    </w:p>
    <w:p w:rsidR="00E15D57" w:rsidRDefault="00E15D57">
      <w:pPr>
        <w:spacing w:before="5" w:line="180" w:lineRule="exact"/>
        <w:rPr>
          <w:sz w:val="19"/>
          <w:szCs w:val="19"/>
        </w:rPr>
      </w:pPr>
    </w:p>
    <w:p w:rsidR="00E15D57" w:rsidRDefault="00E15D57">
      <w:pPr>
        <w:spacing w:line="200" w:lineRule="exact"/>
      </w:pPr>
    </w:p>
    <w:p w:rsidR="00E15D57" w:rsidRDefault="00E15D57">
      <w:pPr>
        <w:spacing w:line="200" w:lineRule="exact"/>
      </w:pPr>
    </w:p>
    <w:p w:rsidR="00E15D57" w:rsidRDefault="00E15D57">
      <w:pPr>
        <w:spacing w:line="200" w:lineRule="exact"/>
      </w:pPr>
    </w:p>
    <w:p w:rsidR="00E15D57" w:rsidRDefault="00E15D57">
      <w:pPr>
        <w:spacing w:line="200" w:lineRule="exact"/>
      </w:pPr>
    </w:p>
    <w:p w:rsidR="00E15D57" w:rsidRDefault="00AC10B6">
      <w:pPr>
        <w:spacing w:before="29" w:line="260" w:lineRule="exact"/>
        <w:ind w:left="145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Payment To                                                                                                                                                  </w:t>
      </w:r>
      <w:r>
        <w:rPr>
          <w:b/>
          <w:spacing w:val="2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Bill To</w:t>
      </w:r>
      <w:r w:rsidR="00B438E3">
        <w:rPr>
          <w:b/>
          <w:position w:val="-1"/>
          <w:sz w:val="24"/>
          <w:szCs w:val="24"/>
        </w:rPr>
        <w:t>:</w:t>
      </w:r>
    </w:p>
    <w:p w:rsidR="00E15D57" w:rsidRDefault="00E15D57">
      <w:pPr>
        <w:spacing w:before="2" w:line="140" w:lineRule="exact"/>
        <w:rPr>
          <w:sz w:val="15"/>
          <w:szCs w:val="15"/>
        </w:rPr>
      </w:pPr>
    </w:p>
    <w:p w:rsidR="00E15D57" w:rsidRDefault="00E15D57">
      <w:pPr>
        <w:spacing w:line="200" w:lineRule="exact"/>
        <w:sectPr w:rsidR="00E15D57">
          <w:type w:val="continuous"/>
          <w:pgSz w:w="12240" w:h="15840"/>
          <w:pgMar w:top="980" w:right="580" w:bottom="280" w:left="580" w:header="720" w:footer="720" w:gutter="0"/>
          <w:cols w:space="720"/>
        </w:sectPr>
      </w:pPr>
    </w:p>
    <w:p w:rsidR="00E15D57" w:rsidRDefault="006E2375">
      <w:pPr>
        <w:spacing w:before="29"/>
        <w:ind w:left="145"/>
        <w:rPr>
          <w:sz w:val="24"/>
          <w:szCs w:val="24"/>
        </w:rPr>
      </w:pPr>
      <w:r>
        <w:rPr>
          <w:sz w:val="24"/>
          <w:szCs w:val="24"/>
        </w:rPr>
        <w:lastRenderedPageBreak/>
        <w:t>Optimum Linkup Computers</w:t>
      </w:r>
    </w:p>
    <w:p w:rsidR="00E15D57" w:rsidRDefault="00B625F3" w:rsidP="00B2566E">
      <w:pPr>
        <w:spacing w:before="12"/>
        <w:ind w:left="145" w:right="-61"/>
        <w:rPr>
          <w:sz w:val="24"/>
          <w:szCs w:val="24"/>
        </w:rPr>
      </w:pPr>
      <w:r>
        <w:rPr>
          <w:sz w:val="24"/>
          <w:szCs w:val="24"/>
        </w:rPr>
        <w:t xml:space="preserve">Federal College of Education </w:t>
      </w:r>
      <w:r w:rsidR="00B2566E">
        <w:rPr>
          <w:sz w:val="24"/>
          <w:szCs w:val="24"/>
        </w:rPr>
        <w:t xml:space="preserve">Abeokuta, </w:t>
      </w:r>
      <w:r w:rsidR="00AC10B6">
        <w:rPr>
          <w:sz w:val="24"/>
          <w:szCs w:val="24"/>
        </w:rPr>
        <w:t>Ogun State.</w:t>
      </w:r>
    </w:p>
    <w:p w:rsidR="00E15D57" w:rsidRDefault="008B0F63">
      <w:pPr>
        <w:spacing w:before="12" w:line="260" w:lineRule="exact"/>
        <w:ind w:left="145"/>
        <w:rPr>
          <w:sz w:val="24"/>
          <w:szCs w:val="24"/>
        </w:rPr>
      </w:pPr>
      <w:r w:rsidRPr="008B0F63">
        <w:pict>
          <v:group id="_x0000_s1044" style="position:absolute;left:0;text-align:left;margin-left:34pt;margin-top:17.65pt;width:.75pt;height:1.5pt;z-index:-251656704;mso-position-horizontal-relative:page" coordorigin="680,353" coordsize="15,30">
            <v:shape id="_x0000_s1045" style="position:absolute;left:680;top:353;width:15;height:30" coordorigin="680,353" coordsize="15,30" path="m680,353r,30l695,368,680,353xe" fillcolor="black" stroked="f">
              <v:path arrowok="t"/>
            </v:shape>
            <w10:wrap anchorx="page"/>
          </v:group>
        </w:pict>
      </w:r>
      <w:r w:rsidR="00AC10B6">
        <w:rPr>
          <w:position w:val="-1"/>
          <w:sz w:val="24"/>
          <w:szCs w:val="24"/>
        </w:rPr>
        <w:t>+2348033527716</w:t>
      </w:r>
    </w:p>
    <w:p w:rsidR="006E2375" w:rsidRDefault="00AC10B6">
      <w:pPr>
        <w:spacing w:before="29" w:line="249" w:lineRule="auto"/>
        <w:ind w:left="-41" w:right="145" w:firstLine="120"/>
        <w:jc w:val="right"/>
        <w:rPr>
          <w:sz w:val="24"/>
          <w:szCs w:val="24"/>
        </w:rPr>
      </w:pPr>
      <w:r>
        <w:br w:type="column"/>
      </w:r>
      <w:r w:rsidR="00BB46FA">
        <w:rPr>
          <w:sz w:val="24"/>
          <w:szCs w:val="24"/>
        </w:rPr>
        <w:lastRenderedPageBreak/>
        <w:t>Yefta Epifania</w:t>
      </w:r>
    </w:p>
    <w:p w:rsidR="00E15D57" w:rsidRDefault="00C03B24">
      <w:pPr>
        <w:spacing w:before="29" w:line="249" w:lineRule="auto"/>
        <w:ind w:left="-41" w:right="145" w:firstLine="1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282 </w:t>
      </w:r>
      <w:r w:rsidR="00E0580C">
        <w:rPr>
          <w:sz w:val="24"/>
          <w:szCs w:val="24"/>
        </w:rPr>
        <w:t>Njombe</w:t>
      </w:r>
      <w:r>
        <w:rPr>
          <w:sz w:val="24"/>
          <w:szCs w:val="24"/>
        </w:rPr>
        <w:t>/</w:t>
      </w:r>
      <w:r w:rsidR="00E0580C">
        <w:rPr>
          <w:sz w:val="24"/>
          <w:szCs w:val="24"/>
        </w:rPr>
        <w:t>National Housing</w:t>
      </w:r>
      <w:r>
        <w:rPr>
          <w:sz w:val="24"/>
          <w:szCs w:val="24"/>
        </w:rPr>
        <w:t>, Tanzanian</w:t>
      </w:r>
    </w:p>
    <w:p w:rsidR="00B438E3" w:rsidRDefault="008B0F63" w:rsidP="00B438E3">
      <w:pPr>
        <w:spacing w:before="2" w:line="260" w:lineRule="exact"/>
        <w:ind w:right="145"/>
        <w:jc w:val="right"/>
      </w:pPr>
      <w:r>
        <w:pict>
          <v:group id="_x0000_s1042" style="position:absolute;left:0;text-align:left;margin-left:577.25pt;margin-top:17.15pt;width:.75pt;height:1.5pt;z-index:-251657728;mso-position-horizontal-relative:page" coordorigin="11545,343" coordsize="15,30">
            <v:shape id="_x0000_s1043" style="position:absolute;left:11545;top:343;width:15;height:30" coordorigin="11545,343" coordsize="15,30" path="m11560,343r-15,15l11560,373r,-30xe" fillcolor="#282828" stroked="f">
              <v:path arrowok="t"/>
            </v:shape>
            <w10:wrap anchorx="page"/>
          </v:group>
        </w:pict>
      </w:r>
      <w:r>
        <w:pict>
          <v:group id="_x0000_s1040" style="position:absolute;left:0;text-align:left;margin-left:575pt;margin-top:122.35pt;width:.75pt;height:1.5pt;z-index:-251653632;mso-position-horizontal-relative:page" coordorigin="11500,2447" coordsize="15,30">
            <v:shape id="_x0000_s1041" style="position:absolute;left:11500;top:2447;width:15;height:30" coordorigin="11500,2447" coordsize="15,30" path="m11515,2447r-15,15l11515,2477r,-30xe" fillcolor="#282828" stroked="f">
              <v:path arrowok="t"/>
            </v:shape>
            <w10:wrap anchorx="page"/>
          </v:group>
        </w:pict>
      </w:r>
      <w:r w:rsidR="006E2375">
        <w:t>+</w:t>
      </w:r>
      <w:r w:rsidR="006E2375" w:rsidRPr="00B438E3">
        <w:t>255</w:t>
      </w:r>
      <w:r w:rsidR="00811B24">
        <w:t>752312807</w:t>
      </w:r>
    </w:p>
    <w:p w:rsidR="00B438E3" w:rsidRPr="00B438E3" w:rsidRDefault="005279EE" w:rsidP="00B438E3">
      <w:pPr>
        <w:spacing w:before="2" w:line="260" w:lineRule="exact"/>
        <w:ind w:right="145"/>
        <w:jc w:val="right"/>
        <w:sectPr w:rsidR="00B438E3" w:rsidRPr="00B438E3" w:rsidSect="00B438E3">
          <w:type w:val="continuous"/>
          <w:pgSz w:w="12240" w:h="15840"/>
          <w:pgMar w:top="979" w:right="576" w:bottom="274" w:left="576" w:header="720" w:footer="720" w:gutter="0"/>
          <w:cols w:num="2" w:space="720" w:equalWidth="0">
            <w:col w:w="3924" w:space="1149"/>
            <w:col w:w="6015"/>
          </w:cols>
        </w:sectPr>
      </w:pPr>
      <w:r>
        <w:rPr>
          <w:sz w:val="24"/>
          <w:szCs w:val="24"/>
        </w:rPr>
        <w:t>jepthahcamis</w:t>
      </w:r>
      <w:r w:rsidR="00B438E3">
        <w:rPr>
          <w:sz w:val="24"/>
          <w:szCs w:val="24"/>
        </w:rPr>
        <w:t>@gmail.com</w:t>
      </w:r>
    </w:p>
    <w:p w:rsidR="00E15D57" w:rsidRDefault="008B0F63">
      <w:pPr>
        <w:spacing w:before="5" w:line="180" w:lineRule="exact"/>
        <w:rPr>
          <w:sz w:val="19"/>
          <w:szCs w:val="19"/>
        </w:rPr>
      </w:pPr>
      <w:r w:rsidRPr="008B0F63">
        <w:lastRenderedPageBreak/>
        <w:pict>
          <v:group id="_x0000_s1038" style="position:absolute;margin-left:0;margin-top:11in;width:0;height:0;z-index:-251654656;mso-position-horizontal-relative:page;mso-position-vertical-relative:page" coordorigin=",15840" coordsize="0,0">
            <v:shape id="_x0000_s1039" style="position:absolute;top:15840;width:0;height:0" coordorigin=",15840" coordsize="0,0" path="m,15840r,e" filled="f" strokecolor="#282828" strokeweight=".1pt">
              <v:path arrowok="t"/>
            </v:shape>
            <w10:wrap anchorx="page" anchory="page"/>
          </v:group>
        </w:pict>
      </w:r>
      <w:r w:rsidRPr="008B0F63">
        <w:pict>
          <v:group id="_x0000_s1036" style="position:absolute;margin-left:0;margin-top:11in;width:0;height:0;z-index:-251655680;mso-position-horizontal-relative:page;mso-position-vertical-relative:page" coordorigin=",15840" coordsize="0,0">
            <v:shape id="_x0000_s1037" style="position:absolute;top:15840;width:0;height:0" coordorigin=",15840" coordsize="0,0" path="m,15840r,e" filled="f" strokeweight=".1pt">
              <v:path arrowok="t"/>
            </v:shape>
            <w10:wrap anchorx="page" anchory="page"/>
          </v:group>
        </w:pict>
      </w:r>
      <w:r w:rsidRPr="008B0F63">
        <w:pict>
          <v:group id="_x0000_s1034" style="position:absolute;margin-left:0;margin-top:11in;width:0;height:0;z-index:-251658752;mso-position-horizontal-relative:page;mso-position-vertical-relative:page" coordorigin=",15840" coordsize="0,0">
            <v:shape id="_x0000_s1035" style="position:absolute;top:15840;width:0;height:0" coordorigin=",15840" coordsize="0,0" path="m,15840r,e" filled="f" strokecolor="#282828" strokeweight=".1pt">
              <v:path arrowok="t"/>
            </v:shape>
            <w10:wrap anchorx="page" anchory="page"/>
          </v:group>
        </w:pict>
      </w:r>
      <w:r w:rsidRPr="008B0F63">
        <w:pict>
          <v:group id="_x0000_s1032" style="position:absolute;margin-left:0;margin-top:11in;width:0;height:0;z-index:-251659776;mso-position-horizontal-relative:page;mso-position-vertical-relative:page" coordorigin=",15840" coordsize="0,0">
            <v:shape id="_x0000_s1033" style="position:absolute;top:15840;width:0;height:0" coordorigin=",15840" coordsize="0,0" path="m,15840r,e" filled="f" strokeweight=".1pt">
              <v:path arrowok="t"/>
            </v:shape>
            <w10:wrap anchorx="page" anchory="page"/>
          </v:group>
        </w:pict>
      </w:r>
      <w:r w:rsidRPr="008B0F63">
        <w:pict>
          <v:group id="_x0000_s1030" style="position:absolute;margin-left:0;margin-top:11in;width:0;height:0;z-index:-251662848;mso-position-horizontal-relative:page;mso-position-vertical-relative:page" coordorigin=",15840" coordsize="0,0">
            <v:shape id="_x0000_s1031" style="position:absolute;top:15840;width:0;height:0" coordorigin=",15840" coordsize="0,0" path="m,15840r,e" filled="f" strokecolor="#282828" strokeweight=".1pt">
              <v:path arrowok="t"/>
            </v:shape>
            <w10:wrap anchorx="page" anchory="page"/>
          </v:group>
        </w:pict>
      </w:r>
      <w:r w:rsidRPr="008B0F63">
        <w:pict>
          <v:group id="_x0000_s1028" style="position:absolute;margin-left:0;margin-top:11in;width:0;height:0;z-index:-251663872;mso-position-horizontal-relative:page;mso-position-vertical-relative:page" coordorigin=",15840" coordsize="0,0">
            <v:shape id="_x0000_s1029" style="position:absolute;top:15840;width:0;height:0" coordorigin=",15840" coordsize="0,0" path="m,15840r,e" filled="f" strokeweight=".1pt">
              <v:path arrowok="t"/>
            </v:shape>
            <w10:wrap anchorx="page" anchory="page"/>
          </v:group>
        </w:pict>
      </w:r>
      <w:r w:rsidR="00B438E3">
        <w:rPr>
          <w:sz w:val="19"/>
          <w:szCs w:val="19"/>
        </w:rPr>
        <w:tab/>
      </w:r>
    </w:p>
    <w:p w:rsidR="00E15D57" w:rsidRPr="006E2375" w:rsidRDefault="00AC10B6" w:rsidP="006E2375">
      <w:pPr>
        <w:spacing w:before="29"/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Project </w:t>
      </w:r>
      <w:r w:rsidR="006E2375">
        <w:rPr>
          <w:b/>
          <w:sz w:val="24"/>
          <w:szCs w:val="24"/>
        </w:rPr>
        <w:t>Name:</w:t>
      </w:r>
      <w:r>
        <w:rPr>
          <w:sz w:val="24"/>
          <w:szCs w:val="24"/>
        </w:rPr>
        <w:t xml:space="preserve"> </w:t>
      </w:r>
      <w:r w:rsidR="006E2375">
        <w:rPr>
          <w:sz w:val="24"/>
          <w:szCs w:val="24"/>
        </w:rPr>
        <w:t xml:space="preserve">Payment for the </w:t>
      </w:r>
      <w:r w:rsidR="007855F7">
        <w:rPr>
          <w:sz w:val="24"/>
          <w:szCs w:val="24"/>
        </w:rPr>
        <w:t>Hotel</w:t>
      </w:r>
      <w:r w:rsidR="000E5ACE">
        <w:rPr>
          <w:sz w:val="24"/>
          <w:szCs w:val="24"/>
        </w:rPr>
        <w:t xml:space="preserve"> Management System</w:t>
      </w:r>
    </w:p>
    <w:p w:rsidR="00E15D57" w:rsidRDefault="00E15D57">
      <w:pPr>
        <w:spacing w:before="4" w:line="120" w:lineRule="exact"/>
        <w:rPr>
          <w:sz w:val="12"/>
          <w:szCs w:val="12"/>
        </w:rPr>
      </w:pPr>
    </w:p>
    <w:p w:rsidR="00E15D57" w:rsidRDefault="00E15D57">
      <w:pPr>
        <w:spacing w:line="200" w:lineRule="exact"/>
      </w:pPr>
    </w:p>
    <w:tbl>
      <w:tblPr>
        <w:tblW w:w="10750" w:type="dxa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45"/>
        <w:gridCol w:w="3870"/>
        <w:gridCol w:w="3635"/>
      </w:tblGrid>
      <w:tr w:rsidR="006E2375" w:rsidTr="006E2375">
        <w:trPr>
          <w:trHeight w:hRule="exact" w:val="335"/>
        </w:trPr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375" w:rsidRPr="006E2375" w:rsidRDefault="001352B2" w:rsidP="006E2375">
            <w:pPr>
              <w:spacing w:before="13"/>
              <w:ind w:right="18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6E2375" w:rsidRPr="006E2375">
              <w:rPr>
                <w:b/>
                <w:sz w:val="24"/>
                <w:szCs w:val="24"/>
              </w:rPr>
              <w:t>Title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375" w:rsidRPr="006E2375" w:rsidRDefault="006E2375" w:rsidP="006E2375">
            <w:pPr>
              <w:spacing w:before="13"/>
              <w:ind w:right="1800"/>
              <w:rPr>
                <w:b/>
                <w:sz w:val="24"/>
                <w:szCs w:val="24"/>
              </w:rPr>
            </w:pPr>
            <w:r w:rsidRPr="006E2375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3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82828"/>
            </w:tcBorders>
          </w:tcPr>
          <w:p w:rsidR="006E2375" w:rsidRDefault="00AD0F51" w:rsidP="006E2375">
            <w:pPr>
              <w:spacing w:before="13"/>
              <w:ind w:right="17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6E2375">
              <w:rPr>
                <w:b/>
                <w:sz w:val="24"/>
                <w:szCs w:val="24"/>
              </w:rPr>
              <w:t>Amount</w:t>
            </w:r>
          </w:p>
        </w:tc>
      </w:tr>
      <w:tr w:rsidR="006E2375" w:rsidTr="006E2375">
        <w:trPr>
          <w:trHeight w:hRule="exact" w:val="1497"/>
        </w:trPr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282828"/>
              <w:right w:val="single" w:sz="8" w:space="0" w:color="000000"/>
            </w:tcBorders>
          </w:tcPr>
          <w:p w:rsidR="006E2375" w:rsidRDefault="00A41720">
            <w:pPr>
              <w:spacing w:before="13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Payment </w:t>
            </w:r>
            <w:r w:rsidR="007855F7">
              <w:rPr>
                <w:sz w:val="24"/>
                <w:szCs w:val="24"/>
              </w:rPr>
              <w:t>Hotel Management System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282828"/>
              <w:right w:val="single" w:sz="8" w:space="0" w:color="000000"/>
            </w:tcBorders>
          </w:tcPr>
          <w:p w:rsidR="006E2375" w:rsidRDefault="00116997" w:rsidP="007855F7">
            <w:pPr>
              <w:spacing w:before="13"/>
              <w:ind w:left="15"/>
              <w:jc w:val="both"/>
              <w:rPr>
                <w:sz w:val="24"/>
                <w:szCs w:val="24"/>
              </w:rPr>
            </w:pPr>
            <w:r>
              <w:t xml:space="preserve">You are to make payment of </w:t>
            </w:r>
            <w:r w:rsidR="007855F7">
              <w:t>125</w:t>
            </w:r>
            <w:r>
              <w:t xml:space="preserve">$ for the purchase of </w:t>
            </w:r>
            <w:r w:rsidR="007855F7">
              <w:t>Hotel</w:t>
            </w:r>
            <w:r>
              <w:t xml:space="preserve"> Management System software.</w:t>
            </w:r>
          </w:p>
        </w:tc>
        <w:tc>
          <w:tcPr>
            <w:tcW w:w="3635" w:type="dxa"/>
            <w:tcBorders>
              <w:top w:val="single" w:sz="8" w:space="0" w:color="000000"/>
              <w:left w:val="single" w:sz="8" w:space="0" w:color="000000"/>
              <w:bottom w:val="single" w:sz="8" w:space="0" w:color="282828"/>
              <w:right w:val="single" w:sz="8" w:space="0" w:color="282828"/>
            </w:tcBorders>
          </w:tcPr>
          <w:p w:rsidR="006E2375" w:rsidRDefault="006E2375" w:rsidP="007855F7">
            <w:pPr>
              <w:spacing w:before="13"/>
              <w:ind w:left="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  <w:r w:rsidR="007855F7">
              <w:rPr>
                <w:sz w:val="24"/>
                <w:szCs w:val="24"/>
              </w:rPr>
              <w:t>125</w:t>
            </w:r>
          </w:p>
        </w:tc>
      </w:tr>
    </w:tbl>
    <w:p w:rsidR="00E15D57" w:rsidRDefault="00E15D57">
      <w:pPr>
        <w:spacing w:line="200" w:lineRule="exact"/>
      </w:pPr>
    </w:p>
    <w:p w:rsidR="00E15D57" w:rsidRDefault="00E15D57">
      <w:pPr>
        <w:spacing w:before="4" w:line="220" w:lineRule="exact"/>
        <w:rPr>
          <w:sz w:val="22"/>
          <w:szCs w:val="22"/>
        </w:rPr>
      </w:pPr>
    </w:p>
    <w:p w:rsidR="00E15D57" w:rsidRDefault="00AC10B6">
      <w:pPr>
        <w:spacing w:before="29"/>
        <w:ind w:left="7338"/>
        <w:rPr>
          <w:sz w:val="24"/>
          <w:szCs w:val="24"/>
        </w:rPr>
      </w:pPr>
      <w:r>
        <w:rPr>
          <w:b/>
          <w:sz w:val="24"/>
          <w:szCs w:val="24"/>
        </w:rPr>
        <w:t xml:space="preserve">Grand </w:t>
      </w:r>
      <w:r w:rsidR="005602B5">
        <w:rPr>
          <w:b/>
          <w:sz w:val="24"/>
          <w:szCs w:val="24"/>
        </w:rPr>
        <w:t>Total:</w:t>
      </w:r>
      <w:r>
        <w:rPr>
          <w:b/>
          <w:sz w:val="24"/>
          <w:szCs w:val="24"/>
        </w:rPr>
        <w:t xml:space="preserve">                         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z w:val="24"/>
          <w:szCs w:val="24"/>
        </w:rPr>
        <w:t>$</w:t>
      </w:r>
      <w:r w:rsidR="007855F7">
        <w:rPr>
          <w:b/>
          <w:sz w:val="24"/>
          <w:szCs w:val="24"/>
        </w:rPr>
        <w:t>125</w:t>
      </w:r>
    </w:p>
    <w:sectPr w:rsidR="00E15D57" w:rsidSect="00E15D57">
      <w:type w:val="continuous"/>
      <w:pgSz w:w="12240" w:h="15840"/>
      <w:pgMar w:top="980" w:right="580" w:bottom="280" w:left="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CC8" w:rsidRDefault="000E7CC8" w:rsidP="00AE0985">
      <w:r>
        <w:separator/>
      </w:r>
    </w:p>
  </w:endnote>
  <w:endnote w:type="continuationSeparator" w:id="1">
    <w:p w:rsidR="000E7CC8" w:rsidRDefault="000E7CC8" w:rsidP="00AE0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85" w:rsidRDefault="00AE0985" w:rsidP="00AE0985">
    <w:pPr>
      <w:pStyle w:val="Footer"/>
      <w:jc w:val="center"/>
    </w:pPr>
    <w:r>
      <w:t>Optimum Linkup Computers payment invoice</w:t>
    </w:r>
  </w:p>
  <w:p w:rsidR="00AE0985" w:rsidRDefault="008B0F63" w:rsidP="00AE0985">
    <w:pPr>
      <w:pStyle w:val="Footer"/>
      <w:jc w:val="center"/>
    </w:pPr>
    <w:hyperlink r:id="rId1" w:history="1">
      <w:r w:rsidR="00AE0985" w:rsidRPr="003D4411">
        <w:rPr>
          <w:rStyle w:val="Hyperlink"/>
        </w:rPr>
        <w:t>info@optimumlinkupsoftware.com</w:t>
      </w:r>
    </w:hyperlink>
  </w:p>
  <w:p w:rsidR="00AE0985" w:rsidRDefault="008B0F63" w:rsidP="00AE0985">
    <w:pPr>
      <w:pStyle w:val="Footer"/>
      <w:jc w:val="center"/>
    </w:pPr>
    <w:hyperlink r:id="rId2" w:history="1">
      <w:r w:rsidR="00AE0985" w:rsidRPr="003D4411">
        <w:rPr>
          <w:rStyle w:val="Hyperlink"/>
        </w:rPr>
        <w:t>https://optimumlinkupsoftware.com</w:t>
      </w:r>
    </w:hyperlink>
  </w:p>
  <w:p w:rsidR="00AE0985" w:rsidRDefault="008B0F63" w:rsidP="00AE0985">
    <w:pPr>
      <w:pStyle w:val="Footer"/>
      <w:jc w:val="center"/>
    </w:pPr>
    <w:hyperlink r:id="rId3" w:history="1">
      <w:r w:rsidR="00AE0985" w:rsidRPr="003D4411">
        <w:rPr>
          <w:rStyle w:val="Hyperlink"/>
        </w:rPr>
        <w:t>https://optimumlinkup.com.ng</w:t>
      </w:r>
    </w:hyperlink>
  </w:p>
  <w:p w:rsidR="00AE0985" w:rsidRDefault="00AE0985" w:rsidP="00AE0985">
    <w:pPr>
      <w:pStyle w:val="Footer"/>
      <w:jc w:val="center"/>
    </w:pPr>
    <w:r>
      <w:t>+2348033527716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CC8" w:rsidRDefault="000E7CC8" w:rsidP="00AE0985">
      <w:r>
        <w:separator/>
      </w:r>
    </w:p>
  </w:footnote>
  <w:footnote w:type="continuationSeparator" w:id="1">
    <w:p w:rsidR="000E7CC8" w:rsidRDefault="000E7CC8" w:rsidP="00AE09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C32BC"/>
    <w:multiLevelType w:val="multilevel"/>
    <w:tmpl w:val="3E9E8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D57"/>
    <w:rsid w:val="000E5ACE"/>
    <w:rsid w:val="000E7CC8"/>
    <w:rsid w:val="00116997"/>
    <w:rsid w:val="001352B2"/>
    <w:rsid w:val="0039010B"/>
    <w:rsid w:val="005279EE"/>
    <w:rsid w:val="005602B5"/>
    <w:rsid w:val="00573EE7"/>
    <w:rsid w:val="006E2375"/>
    <w:rsid w:val="007855F7"/>
    <w:rsid w:val="00811B24"/>
    <w:rsid w:val="008B0F63"/>
    <w:rsid w:val="0091405F"/>
    <w:rsid w:val="0092235D"/>
    <w:rsid w:val="00975550"/>
    <w:rsid w:val="00976102"/>
    <w:rsid w:val="009E4583"/>
    <w:rsid w:val="00A41720"/>
    <w:rsid w:val="00AC10B6"/>
    <w:rsid w:val="00AD0F51"/>
    <w:rsid w:val="00AE0985"/>
    <w:rsid w:val="00B2566E"/>
    <w:rsid w:val="00B438E3"/>
    <w:rsid w:val="00B625F3"/>
    <w:rsid w:val="00B90AFB"/>
    <w:rsid w:val="00BB46FA"/>
    <w:rsid w:val="00C03B24"/>
    <w:rsid w:val="00E0580C"/>
    <w:rsid w:val="00E15D57"/>
    <w:rsid w:val="00E46866"/>
    <w:rsid w:val="00EC74BD"/>
    <w:rsid w:val="00FD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AE09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0985"/>
  </w:style>
  <w:style w:type="paragraph" w:styleId="Footer">
    <w:name w:val="footer"/>
    <w:basedOn w:val="Normal"/>
    <w:link w:val="FooterChar"/>
    <w:uiPriority w:val="99"/>
    <w:semiHidden/>
    <w:unhideWhenUsed/>
    <w:rsid w:val="00AE09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0985"/>
  </w:style>
  <w:style w:type="character" w:styleId="Hyperlink">
    <w:name w:val="Hyperlink"/>
    <w:basedOn w:val="DefaultParagraphFont"/>
    <w:uiPriority w:val="99"/>
    <w:unhideWhenUsed/>
    <w:rsid w:val="00AE09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ptimumlinkup.com.ng" TargetMode="External"/><Relationship Id="rId2" Type="http://schemas.openxmlformats.org/officeDocument/2006/relationships/hyperlink" Target="https://optimumlinkupsoftware.com" TargetMode="External"/><Relationship Id="rId1" Type="http://schemas.openxmlformats.org/officeDocument/2006/relationships/hyperlink" Target="mailto:info@optimumlinkupsoftwa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27</cp:revision>
  <dcterms:created xsi:type="dcterms:W3CDTF">2019-07-07T14:00:00Z</dcterms:created>
  <dcterms:modified xsi:type="dcterms:W3CDTF">2019-08-21T09:01:00Z</dcterms:modified>
</cp:coreProperties>
</file>